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79A6317D" w:rsidR="006A0A40" w:rsidRPr="00CB7739" w:rsidRDefault="00FA5613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na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FA5613">
        <w:rPr>
          <w:rFonts w:ascii="Arial" w:hAnsi="Arial" w:cs="Arial"/>
          <w:b/>
          <w:bCs/>
          <w:sz w:val="22"/>
          <w:szCs w:val="22"/>
        </w:rPr>
        <w:t xml:space="preserve"> 130 mb w m. </w:t>
      </w:r>
      <w:proofErr w:type="spellStart"/>
      <w:r w:rsidRPr="00FA5613">
        <w:rPr>
          <w:rFonts w:ascii="Arial" w:hAnsi="Arial" w:cs="Arial"/>
          <w:b/>
          <w:bCs/>
          <w:sz w:val="22"/>
          <w:szCs w:val="22"/>
        </w:rPr>
        <w:t>Brzyście</w:t>
      </w:r>
      <w:proofErr w:type="spellEnd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D52A0" w14:textId="77777777" w:rsidR="006B6D0E" w:rsidRDefault="006B6D0E" w:rsidP="00AC1A4B">
      <w:r>
        <w:separator/>
      </w:r>
    </w:p>
  </w:endnote>
  <w:endnote w:type="continuationSeparator" w:id="0">
    <w:p w14:paraId="385077C0" w14:textId="77777777" w:rsidR="006B6D0E" w:rsidRDefault="006B6D0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92B1F" w14:textId="77777777" w:rsidR="006B6D0E" w:rsidRDefault="006B6D0E" w:rsidP="00AC1A4B">
      <w:r>
        <w:separator/>
      </w:r>
    </w:p>
  </w:footnote>
  <w:footnote w:type="continuationSeparator" w:id="0">
    <w:p w14:paraId="2450CFD1" w14:textId="77777777" w:rsidR="006B6D0E" w:rsidRDefault="006B6D0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404ED5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20853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FA5613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853"/>
    <w:rsid w:val="000210DD"/>
    <w:rsid w:val="0002205F"/>
    <w:rsid w:val="0003277A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772FF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17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6D0E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16DEB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0A90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91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C67D9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490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1FD1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2F52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A5613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2021-01-22T11:31:00Z</cp:lastPrinted>
  <dcterms:created xsi:type="dcterms:W3CDTF">2021-02-17T13:08:00Z</dcterms:created>
  <dcterms:modified xsi:type="dcterms:W3CDTF">2025-10-15T09:37:00Z</dcterms:modified>
</cp:coreProperties>
</file>